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513AD834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5C4051">
        <w:rPr>
          <w:rFonts w:ascii="Calibri" w:hAnsi="Calibri"/>
          <w:b/>
          <w:sz w:val="24"/>
        </w:rPr>
        <w:t>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4DB4A417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B13D28">
        <w:rPr>
          <w:rFonts w:cs="Arial"/>
          <w:b/>
          <w:sz w:val="32"/>
          <w:szCs w:val="32"/>
        </w:rPr>
        <w:t>EKG nižší kategorie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64978D7D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5C4051">
        <w:rPr>
          <w:rFonts w:cs="Arial"/>
          <w:sz w:val="32"/>
          <w:szCs w:val="32"/>
        </w:rPr>
        <w:t>4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2584E" w14:textId="0EF0B970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B13D28">
              <w:rPr>
                <w:rFonts w:asciiTheme="minorHAnsi" w:hAnsiTheme="minorHAnsi" w:cstheme="majorHAnsi"/>
                <w:sz w:val="22"/>
                <w:szCs w:val="22"/>
              </w:rPr>
              <w:t>12 svodový EKG přístroj pro záznam klidového EKG na pracovištích nemocnice, s tiskem na termocitlivý papír formátu ve formátu 6x2.</w:t>
            </w:r>
          </w:p>
          <w:p w14:paraId="4406B8BB" w14:textId="50E9BCDE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</w:p>
          <w:p w14:paraId="31FF6FCF" w14:textId="42502207" w:rsid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>
              <w:rPr>
                <w:rFonts w:asciiTheme="minorHAnsi" w:hAnsiTheme="minorHAnsi" w:cstheme="majorHAnsi"/>
                <w:sz w:val="22"/>
                <w:szCs w:val="22"/>
              </w:rPr>
              <w:t>- 3 ks interní oddělení</w:t>
            </w:r>
          </w:p>
          <w:p w14:paraId="17363898" w14:textId="5B4CF9AC" w:rsidR="00B13D28" w:rsidRPr="00B13D28" w:rsidRDefault="00B13D28" w:rsidP="00B13D28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>
              <w:rPr>
                <w:rFonts w:asciiTheme="minorHAnsi" w:hAnsiTheme="minorHAnsi" w:cstheme="majorHAnsi"/>
                <w:sz w:val="22"/>
                <w:szCs w:val="22"/>
              </w:rPr>
              <w:t>- 2 ks chirurgie</w:t>
            </w:r>
          </w:p>
          <w:p w14:paraId="3AB6C561" w14:textId="11838492" w:rsidR="000151BC" w:rsidRPr="00CD49CF" w:rsidRDefault="000151BC" w:rsidP="00B13D28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43961D70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060172">
              <w:rPr>
                <w:b/>
                <w:bCs/>
                <w:u w:val="single"/>
              </w:rPr>
              <w:t xml:space="preserve"> </w:t>
            </w:r>
          </w:p>
        </w:tc>
      </w:tr>
      <w:tr w:rsidR="00492C9B" w14:paraId="1A470A8D" w14:textId="77777777" w:rsidTr="00A112D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AC7B" w14:textId="3B5D9F90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12 svodový EKG přístroj pro záznam klidového EKG.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492C9B" w:rsidRDefault="00492C9B" w:rsidP="00492C9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6031BEC" w14:textId="77777777" w:rsidTr="00A541D6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11BF20E5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Kontinuální dlouhodobý záznam EKG s možností vložení události.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492C9B" w:rsidRPr="002E2597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7900FA56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4E4E2" w14:textId="7C3503D2" w:rsidR="00492C9B" w:rsidRPr="00492C9B" w:rsidRDefault="00492C9B" w:rsidP="00492C9B">
            <w:pPr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Barevný displej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o velikosti min. 8“</w:t>
            </w: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:</w:t>
            </w:r>
          </w:p>
          <w:p w14:paraId="0DDD5D43" w14:textId="6BF95231" w:rsidR="00492C9B" w:rsidRDefault="00492C9B" w:rsidP="00492C9B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zobrazení všech 12 svodů,</w:t>
            </w:r>
          </w:p>
          <w:p w14:paraId="1C2D2735" w14:textId="004F9ECD" w:rsidR="00492C9B" w:rsidRPr="00492C9B" w:rsidRDefault="00492C9B" w:rsidP="00492C9B">
            <w:pPr>
              <w:pStyle w:val="Odstavecseseznamem"/>
              <w:numPr>
                <w:ilvl w:val="0"/>
                <w:numId w:val="40"/>
              </w:numPr>
              <w:contextualSpacing/>
              <w:rPr>
                <w:rFonts w:asciiTheme="minorHAnsi" w:hAnsiTheme="minorHAnsi" w:cstheme="majorHAnsi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zobrazení aktuálního pacienta.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492C9B" w:rsidRPr="002E2597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4CAC9F47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9457" w14:textId="098BBF38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Klávesnice alfanumerická HW s krytím pro jednoduchou dezinfekci a udržení čistoty nebo SW na barevném dotykovém kapacitním displeji.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492C9B" w:rsidRPr="007C379F" w:rsidRDefault="00492C9B" w:rsidP="00492C9B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492C9B" w:rsidRPr="00BB7702" w:rsidRDefault="00492C9B" w:rsidP="00492C9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0391562F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5C86" w14:textId="147D31BE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Zadávání základních údajů o pacientovi (ID, jméno, příjmení, věk) pomocí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492C9B" w:rsidRPr="000D2014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492C9B" w:rsidRDefault="00492C9B" w:rsidP="00492C9B">
            <w:pPr>
              <w:rPr>
                <w:b/>
                <w:bCs/>
              </w:rPr>
            </w:pPr>
          </w:p>
          <w:p w14:paraId="6BD272F7" w14:textId="152E295E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15DB60D3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910A" w14:textId="21E9FAB3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Možnost připojení čtečky čárových kódů pro zadání pacienta.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492C9B" w:rsidRPr="007C379F" w:rsidRDefault="00492C9B" w:rsidP="00492C9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492C9B" w:rsidRDefault="00492C9B" w:rsidP="00492C9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492C9B" w14:paraId="204CFC80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0BD1F" w14:textId="2843731B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Frekvenční rozsah přístroje min. 0,05 Hz až 250 Hz.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492C9B" w:rsidRPr="007C379F" w:rsidRDefault="00492C9B" w:rsidP="00492C9B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492C9B" w:rsidRDefault="00492C9B" w:rsidP="00492C9B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492C9B" w14:paraId="2259E872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52F0EE" w14:textId="228CB8A2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lastRenderedPageBreak/>
              <w:t>Vzorkovací frekvence EKG signálu min. 32.000 vzorku/sec/kanál.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492C9B" w:rsidRPr="000D2014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76DD23B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E14E" w14:textId="0B93E271" w:rsidR="00492C9B" w:rsidRPr="00492C9B" w:rsidRDefault="00492C9B" w:rsidP="00492C9B">
            <w:pPr>
              <w:tabs>
                <w:tab w:val="left" w:pos="1065"/>
              </w:tabs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Detekce kardiostimulátoru ze všech svodů.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492C9B" w:rsidRPr="00241E4F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3A0717F9" w14:textId="77777777" w:rsidTr="009153A3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355C1" w14:textId="5AA696F5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Ochrana proti defibrilaci.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492C9B" w:rsidRPr="00241E4F" w:rsidRDefault="00492C9B" w:rsidP="00492C9B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492C9B" w:rsidRDefault="00492C9B" w:rsidP="00492C9B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31D27B8F" w14:textId="77777777" w:rsidTr="008C1911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02FE" w14:textId="43FA2A7E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Grafická prezentace správného umístění EKG svodů.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492C9B" w:rsidRPr="007C379F" w:rsidRDefault="00492C9B" w:rsidP="00492C9B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492C9B" w:rsidRPr="00BB7702" w:rsidRDefault="00492C9B" w:rsidP="00492C9B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492C9B" w14:paraId="3F63E0AF" w14:textId="77777777" w:rsidTr="003D250C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01B1" w14:textId="6F3CF66B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Indikace kvality signálu.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492C9B" w14:paraId="5581C513" w14:textId="77777777" w:rsidTr="006A53BE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4A7" w14:textId="10C64E20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Indikace konkrétního svodu se špatnou kvalitou signálu či odpadnutého svodu.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7375B280" w14:textId="77777777" w:rsidTr="00DE644A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0D9A" w14:textId="22AFE0CB" w:rsidR="00492C9B" w:rsidRPr="00492C9B" w:rsidRDefault="00492C9B" w:rsidP="00492C9B">
            <w:pPr>
              <w:tabs>
                <w:tab w:val="left" w:pos="1320"/>
              </w:tabs>
              <w:jc w:val="both"/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Software pro automatické rozměření a interpretaci 12 svodového EKG záznamu závislý na věkové kategorii.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5A0F41A4" w14:textId="77777777" w:rsidTr="00212F77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717" w14:textId="504F83F1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Tisk EKG záznamu se všemi potřebnými údaji o pacientovi, o nastavení, rozměřením a interpretací na termocitlivý papír.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492C9B" w:rsidRPr="00C4354B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492C9B" w:rsidRPr="00925E92" w:rsidRDefault="00492C9B" w:rsidP="00492C9B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492C9B" w14:paraId="508526FC" w14:textId="77777777" w:rsidTr="002E71D6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0751" w14:textId="1585973C" w:rsidR="00492C9B" w:rsidRPr="00492C9B" w:rsidRDefault="00492C9B" w:rsidP="00492C9B">
            <w:pPr>
              <w:rPr>
                <w:rFonts w:cs="Arial"/>
                <w:sz w:val="22"/>
                <w:szCs w:val="22"/>
              </w:rPr>
            </w:pPr>
            <w:r w:rsidRPr="00492C9B">
              <w:rPr>
                <w:rFonts w:asciiTheme="minorHAnsi" w:hAnsiTheme="minorHAnsi" w:cstheme="minorHAnsi"/>
                <w:sz w:val="22"/>
                <w:szCs w:val="22"/>
              </w:rPr>
              <w:t>Funkce pro náhled všech 12 křivek současně před tiskem nebo odesláním záznamu.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492C9B" w:rsidRPr="00670F14" w:rsidRDefault="00492C9B" w:rsidP="00492C9B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492C9B" w:rsidRPr="00E059EA" w:rsidRDefault="00492C9B" w:rsidP="00492C9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4298C4C4" w14:textId="77777777" w:rsidTr="00DA360E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BAC6" w14:textId="7A66561F" w:rsidR="00492C9B" w:rsidRPr="00492C9B" w:rsidRDefault="00492C9B" w:rsidP="00492C9B">
            <w:pPr>
              <w:rPr>
                <w:bCs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Uživatelsky volitelná tisková sestava (včetně interpretace, rozměření, údajů o pacientovi apod.) ve standardních provedeních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– min. 2x6, rytmový svod atd.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492C9B" w:rsidRDefault="00492C9B" w:rsidP="00492C9B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492C9B" w:rsidRDefault="00492C9B" w:rsidP="00492C9B">
            <w:pPr>
              <w:jc w:val="center"/>
              <w:rPr>
                <w:color w:val="FF0000"/>
              </w:rPr>
            </w:pPr>
          </w:p>
          <w:p w14:paraId="7136138C" w14:textId="5DD0F69B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4A25A12E" w14:textId="77777777" w:rsidTr="00C848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2031" w14:textId="521C4FC2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Režimy snímání: automatický, manuální, sledování arytmií.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492C9B" w:rsidRDefault="00492C9B" w:rsidP="00492C9B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492C9B" w:rsidRDefault="00492C9B" w:rsidP="00492C9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492C9B" w14:paraId="2C255B96" w14:textId="77777777" w:rsidTr="0064686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3A85" w14:textId="6BA16337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Rychlost posuvu papíru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>: min. 5 / 25/ 50 mm/s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492C9B" w:rsidRDefault="00492C9B" w:rsidP="00492C9B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492C9B" w:rsidRDefault="00492C9B" w:rsidP="00492C9B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B1CB8" w14:paraId="1EE9B4CF" w14:textId="77777777" w:rsidTr="00746F9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F8D07" w14:textId="2DCC28BE" w:rsidR="000B1CB8" w:rsidRDefault="00492C9B" w:rsidP="00583027">
            <w:pPr>
              <w:jc w:val="both"/>
            </w:pPr>
            <w:r>
              <w:t>Citlivost min. 5 – 20 mm/mV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0B1CB8" w:rsidRPr="00754A98" w:rsidRDefault="000B1CB8" w:rsidP="006705C0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0B1CB8" w:rsidRPr="002B01B0" w:rsidRDefault="000B1CB8" w:rsidP="006705C0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492C9B" w14:paraId="130AF8D5" w14:textId="77777777" w:rsidTr="004C6AD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D80CC" w14:textId="6F457B5B" w:rsidR="00492C9B" w:rsidRPr="00492C9B" w:rsidRDefault="00492C9B" w:rsidP="00492C9B">
            <w:pPr>
              <w:jc w:val="both"/>
              <w:rPr>
                <w:color w:val="000000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Paměť pro uložení EKG záznamů a pacientských dat</w:t>
            </w:r>
            <w:r>
              <w:rPr>
                <w:rFonts w:asciiTheme="minorHAnsi" w:hAnsiTheme="minorHAnsi" w:cstheme="majorHAnsi"/>
                <w:sz w:val="22"/>
                <w:szCs w:val="22"/>
              </w:rPr>
              <w:t xml:space="preserve"> min. 200 záznamů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492C9B" w:rsidRDefault="00492C9B" w:rsidP="00492C9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6267C56F" w14:textId="77777777" w:rsidTr="006D376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5AA78" w14:textId="6A555AF7" w:rsidR="00492C9B" w:rsidRPr="00492C9B" w:rsidRDefault="00492C9B" w:rsidP="00492C9B">
            <w:pPr>
              <w:jc w:val="both"/>
              <w:rPr>
                <w:color w:val="000000"/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Provoz ze sítě i akumulátoru.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492C9B" w:rsidRDefault="00492C9B" w:rsidP="00492C9B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492C9B" w:rsidRDefault="00492C9B" w:rsidP="00492C9B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492C9B" w14:paraId="4BE73948" w14:textId="77777777" w:rsidTr="000D27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9EED1" w14:textId="678F99DF" w:rsidR="00492C9B" w:rsidRPr="00492C9B" w:rsidRDefault="00492C9B" w:rsidP="00492C9B">
            <w:pPr>
              <w:jc w:val="both"/>
              <w:rPr>
                <w:sz w:val="22"/>
                <w:szCs w:val="22"/>
                <w:lang w:val="en-US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Interní dobíjení akumulátoru.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492C9B" w:rsidRPr="00EA20EE" w:rsidRDefault="00492C9B" w:rsidP="00492C9B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(musí být splněn)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(doplní dodavatel)</w:t>
            </w:r>
          </w:p>
        </w:tc>
      </w:tr>
      <w:tr w:rsidR="00492C9B" w14:paraId="2D3FE43A" w14:textId="77777777" w:rsidTr="00771D5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1792E" w14:textId="0B0EE3F8" w:rsidR="00492C9B" w:rsidRPr="00492C9B" w:rsidRDefault="00492C9B" w:rsidP="00492C9B">
            <w:pPr>
              <w:jc w:val="both"/>
              <w:rPr>
                <w:sz w:val="22"/>
                <w:szCs w:val="22"/>
                <w:lang w:val="en-US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Provoz z akumulátoru min. 4 hod.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06E8EB14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00E16" w14:textId="554C6068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Konektivita přes LAN a WiFi.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3594EECD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A6BBF" w14:textId="6E1B6246" w:rsidR="00492C9B" w:rsidRPr="00492C9B" w:rsidRDefault="00492C9B" w:rsidP="00492C9B">
            <w:pPr>
              <w:jc w:val="both"/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Export EKG křivek na USB ve formátu PDF.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492C9B" w:rsidRPr="00E51292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492C9B" w:rsidRPr="00FC34D5" w:rsidRDefault="00492C9B" w:rsidP="00492C9B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4F8FD419" w14:textId="77777777" w:rsidTr="00695FB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CB891" w14:textId="6991BC69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lastRenderedPageBreak/>
              <w:t>Obousměrná komunikace s nemocničním informačním systémem pomocí protokolů DICOM Worklist, HL7, GDT.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492C9B" w14:paraId="24E207E9" w14:textId="77777777" w:rsidTr="00BE6941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B4580" w14:textId="16F5FC23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Přístroj je dezinfikovatelný běžnými dezinfekčními prostředky.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492C9B" w:rsidRPr="0057440D" w:rsidRDefault="00492C9B" w:rsidP="00492C9B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492C9B" w:rsidRPr="00EA20EE" w:rsidRDefault="00492C9B" w:rsidP="00492C9B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038F08AA" w:rsidR="00193B57" w:rsidRPr="00193B57" w:rsidRDefault="00492C9B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Příslušenství</w:t>
            </w:r>
          </w:p>
        </w:tc>
      </w:tr>
      <w:tr w:rsidR="00492C9B" w14:paraId="383DB216" w14:textId="77777777" w:rsidTr="009F7F2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08A9F09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Pacientský kabel pro snímání 12 svodů.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5B9C1E58" w14:textId="77777777" w:rsidTr="00EA4655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E0D09" w14:textId="4104010C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klipsy pro končetinové sondy.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2619810E" w14:textId="77777777" w:rsidTr="0036561C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A787" w14:textId="51A90EF6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balonkové elektrody pro hrudní svody.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3CD98" w14:textId="78ADCE9B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1B41" w14:textId="2EBC833A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3BD5E364" w14:textId="77777777" w:rsidTr="00A81DC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78AEB" w14:textId="5DAFD8E5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>EKG gel.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55E7" w14:textId="3EDC17A1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15490" w14:textId="11030152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492C9B" w14:paraId="06D4CF27" w14:textId="77777777" w:rsidTr="00087CA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C7E2A" w14:textId="3E20A7C0" w:rsidR="00492C9B" w:rsidRPr="00492C9B" w:rsidRDefault="00492C9B" w:rsidP="00492C9B">
            <w:pPr>
              <w:rPr>
                <w:sz w:val="22"/>
                <w:szCs w:val="22"/>
              </w:rPr>
            </w:pPr>
            <w:r w:rsidRPr="00492C9B">
              <w:rPr>
                <w:rFonts w:asciiTheme="minorHAnsi" w:hAnsiTheme="minorHAnsi" w:cstheme="majorHAnsi"/>
                <w:sz w:val="22"/>
                <w:szCs w:val="22"/>
              </w:rPr>
              <w:t xml:space="preserve">Stabilní, pojízdný vozík s bržděnými kolečky, s prostorem pro odkládání drobného příslušenství a držákem pacientského kabelu.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F85D" w14:textId="1C835721" w:rsidR="00492C9B" w:rsidRPr="00EF7FE1" w:rsidRDefault="00492C9B" w:rsidP="00492C9B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4B8DC" w14:textId="3B565193" w:rsidR="00492C9B" w:rsidRPr="00DF6A71" w:rsidRDefault="00492C9B" w:rsidP="00492C9B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3C296A50" w:rsidR="00193B57" w:rsidRPr="009E646B" w:rsidRDefault="009E646B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9E646B">
              <w:rPr>
                <w:b/>
                <w:bCs/>
                <w:u w:val="single"/>
              </w:rPr>
              <w:t>Ostatní požadavky</w:t>
            </w:r>
          </w:p>
        </w:tc>
      </w:tr>
      <w:tr w:rsidR="000B1CB8" w14:paraId="39C140EA" w14:textId="77777777" w:rsidTr="00AE1CED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0BD77" w14:textId="06B50087" w:rsidR="000B1CB8" w:rsidRDefault="00492C9B" w:rsidP="00527216">
            <w:r>
              <w:t>Záruka min. 24 měsíců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B1CB8" w:rsidRPr="00EF7FE1" w:rsidRDefault="000B1CB8" w:rsidP="0052721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nutnosti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dodávky bude i přístupová licence MS Device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B12E0" w14:textId="77777777" w:rsidR="002A6A17" w:rsidRDefault="002A6A17">
      <w:r>
        <w:separator/>
      </w:r>
    </w:p>
  </w:endnote>
  <w:endnote w:type="continuationSeparator" w:id="0">
    <w:p w14:paraId="577133D4" w14:textId="77777777" w:rsidR="002A6A17" w:rsidRDefault="002A6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8B951" w14:textId="77777777" w:rsidR="002A6A17" w:rsidRDefault="002A6A17">
      <w:r>
        <w:separator/>
      </w:r>
    </w:p>
  </w:footnote>
  <w:footnote w:type="continuationSeparator" w:id="0">
    <w:p w14:paraId="577DAEF6" w14:textId="77777777" w:rsidR="002A6A17" w:rsidRDefault="002A6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78313C61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5C4051">
      <w:rPr>
        <w:lang w:val="cs-CZ"/>
      </w:rPr>
      <w:t>4</w:t>
    </w:r>
    <w:r w:rsidR="00751E3D">
      <w:rPr>
        <w:lang w:val="cs-CZ"/>
      </w:rPr>
      <w:t>_</w:t>
    </w:r>
    <w:r w:rsidR="003D3501">
      <w:rPr>
        <w:lang w:val="cs-CZ"/>
      </w:rPr>
      <w:t>zadávací dokumentace</w:t>
    </w:r>
    <w:r>
      <w:rPr>
        <w:lang w:val="cs-CZ"/>
      </w:rPr>
      <w:t>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7524BC4"/>
    <w:multiLevelType w:val="hybridMultilevel"/>
    <w:tmpl w:val="EA742BEE"/>
    <w:lvl w:ilvl="0" w:tplc="0405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4"/>
  </w:num>
  <w:num w:numId="3" w16cid:durableId="922372989">
    <w:abstractNumId w:val="37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3"/>
  </w:num>
  <w:num w:numId="20" w16cid:durableId="1453749281">
    <w:abstractNumId w:val="36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8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1"/>
  </w:num>
  <w:num w:numId="28" w16cid:durableId="821434471">
    <w:abstractNumId w:val="15"/>
  </w:num>
  <w:num w:numId="29" w16cid:durableId="763182657">
    <w:abstractNumId w:val="30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7"/>
  </w:num>
  <w:num w:numId="34" w16cid:durableId="1498153294">
    <w:abstractNumId w:val="24"/>
  </w:num>
  <w:num w:numId="35" w16cid:durableId="97259594">
    <w:abstractNumId w:val="35"/>
  </w:num>
  <w:num w:numId="36" w16cid:durableId="214007735">
    <w:abstractNumId w:val="29"/>
  </w:num>
  <w:num w:numId="37" w16cid:durableId="1667829443">
    <w:abstractNumId w:val="32"/>
  </w:num>
  <w:num w:numId="38" w16cid:durableId="875041620">
    <w:abstractNumId w:val="22"/>
  </w:num>
  <w:num w:numId="39" w16cid:durableId="865869173">
    <w:abstractNumId w:val="22"/>
  </w:num>
  <w:num w:numId="40" w16cid:durableId="1743017303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6A17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2C9B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4051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53500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3D28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99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1041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7173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2022-12-06T11:51:00Z</dcterms:created>
  <dcterms:modified xsi:type="dcterms:W3CDTF">2023-01-27T14:20:00Z</dcterms:modified>
</cp:coreProperties>
</file>